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A30" w14:textId="43B63238"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59729B">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3B77DF">
        <w:rPr>
          <w:rFonts w:cs="Calibri"/>
          <w:caps/>
          <w:color w:val="auto"/>
          <w:kern w:val="28"/>
        </w:rPr>
        <w:t>04572</w:t>
      </w:r>
      <w:r w:rsidRPr="00B172A9">
        <w:rPr>
          <w:rFonts w:ascii="Calibri" w:eastAsia="Times New Roman" w:hAnsi="Calibri" w:cs="Calibri"/>
          <w:bCs w:val="0"/>
          <w:color w:val="auto"/>
          <w:szCs w:val="20"/>
        </w:rPr>
        <w:t>/202</w:t>
      </w:r>
      <w:r w:rsidR="00026302">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2A85547E" w:rsidR="00C41B95" w:rsidRPr="00593048" w:rsidRDefault="00C41B95" w:rsidP="00C41B95">
      <w:pPr>
        <w:pStyle w:val="Nagwek1"/>
        <w:spacing w:before="360" w:after="360"/>
        <w:jc w:val="center"/>
        <w:rPr>
          <w:color w:val="auto"/>
          <w:sz w:val="26"/>
        </w:rPr>
      </w:pPr>
      <w:r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2F484271"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sidR="003B77DF" w:rsidRPr="003B77DF">
        <w:rPr>
          <w:rFonts w:cs="Arial"/>
          <w:b/>
          <w:i/>
          <w:snapToGrid w:val="0"/>
          <w:color w:val="000000"/>
          <w:szCs w:val="22"/>
        </w:rPr>
        <w:t xml:space="preserve">„Roboty budowlane w zakresie sieci energetycznych SN i </w:t>
      </w:r>
      <w:proofErr w:type="spellStart"/>
      <w:r w:rsidR="003B77DF" w:rsidRPr="003B77DF">
        <w:rPr>
          <w:rFonts w:cs="Arial"/>
          <w:b/>
          <w:i/>
          <w:snapToGrid w:val="0"/>
          <w:color w:val="000000"/>
          <w:szCs w:val="22"/>
        </w:rPr>
        <w:t>nN</w:t>
      </w:r>
      <w:proofErr w:type="spellEnd"/>
      <w:r w:rsidR="003B77DF" w:rsidRPr="003B77DF">
        <w:rPr>
          <w:rFonts w:cs="Arial"/>
          <w:b/>
          <w:i/>
          <w:snapToGrid w:val="0"/>
          <w:color w:val="000000"/>
          <w:szCs w:val="22"/>
        </w:rPr>
        <w:t xml:space="preserve"> na terenie RE1 w miejscowościach: Nowy Borek, Błażowa - 2 części”</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w:t>
      </w:r>
      <w:proofErr w:type="spellStart"/>
      <w:r w:rsidRPr="00A82C79">
        <w:rPr>
          <w:rFonts w:asciiTheme="minorHAnsi" w:eastAsia="Calibri" w:hAnsiTheme="minorHAnsi" w:cstheme="minorHAnsi"/>
          <w:szCs w:val="22"/>
        </w:rPr>
        <w:t>t.j</w:t>
      </w:r>
      <w:proofErr w:type="spellEnd"/>
      <w:r w:rsidRPr="00A82C79">
        <w:rPr>
          <w:rFonts w:asciiTheme="minorHAnsi" w:eastAsia="Calibri" w:hAnsiTheme="minorHAnsi" w:cstheme="minorHAnsi"/>
          <w:szCs w:val="22"/>
        </w:rPr>
        <w:t>.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0B670" w14:textId="77777777" w:rsidR="00C91469" w:rsidRDefault="00C91469" w:rsidP="004A302B">
      <w:pPr>
        <w:spacing w:line="240" w:lineRule="auto"/>
      </w:pPr>
      <w:r>
        <w:separator/>
      </w:r>
    </w:p>
  </w:endnote>
  <w:endnote w:type="continuationSeparator" w:id="0">
    <w:p w14:paraId="28907AED" w14:textId="77777777" w:rsidR="00C91469" w:rsidRDefault="00C9146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0B073335"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41B9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41B95">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5283D" w14:textId="77777777" w:rsidR="00C91469" w:rsidRDefault="00C91469" w:rsidP="004A302B">
      <w:pPr>
        <w:spacing w:line="240" w:lineRule="auto"/>
      </w:pPr>
      <w:r>
        <w:separator/>
      </w:r>
    </w:p>
  </w:footnote>
  <w:footnote w:type="continuationSeparator" w:id="0">
    <w:p w14:paraId="756FE110" w14:textId="77777777" w:rsidR="00C91469" w:rsidRDefault="00C9146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1737821370">
    <w:abstractNumId w:val="11"/>
  </w:num>
  <w:num w:numId="2" w16cid:durableId="1914197942">
    <w:abstractNumId w:val="7"/>
  </w:num>
  <w:num w:numId="3" w16cid:durableId="345180628">
    <w:abstractNumId w:val="17"/>
  </w:num>
  <w:num w:numId="4" w16cid:durableId="1357080854">
    <w:abstractNumId w:val="5"/>
  </w:num>
  <w:num w:numId="5" w16cid:durableId="1532260793">
    <w:abstractNumId w:val="8"/>
  </w:num>
  <w:num w:numId="6" w16cid:durableId="976645393">
    <w:abstractNumId w:val="12"/>
  </w:num>
  <w:num w:numId="7" w16cid:durableId="1962103067">
    <w:abstractNumId w:val="13"/>
  </w:num>
  <w:num w:numId="8" w16cid:durableId="1996108095">
    <w:abstractNumId w:val="14"/>
  </w:num>
  <w:num w:numId="9" w16cid:durableId="1054282070">
    <w:abstractNumId w:val="6"/>
  </w:num>
  <w:num w:numId="10" w16cid:durableId="2082944726">
    <w:abstractNumId w:val="15"/>
  </w:num>
  <w:num w:numId="11" w16cid:durableId="440421705">
    <w:abstractNumId w:val="4"/>
  </w:num>
  <w:num w:numId="12" w16cid:durableId="1030031521">
    <w:abstractNumId w:val="16"/>
  </w:num>
  <w:num w:numId="13" w16cid:durableId="2060400674">
    <w:abstractNumId w:val="10"/>
  </w:num>
  <w:num w:numId="14" w16cid:durableId="2037657965">
    <w:abstractNumId w:val="3"/>
  </w:num>
  <w:num w:numId="15" w16cid:durableId="147910489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302"/>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7DF"/>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54CB"/>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29B"/>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37EA"/>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055E"/>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641C"/>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3DB4"/>
    <w:rsid w:val="00AD47D7"/>
    <w:rsid w:val="00AD6553"/>
    <w:rsid w:val="00AE1D6E"/>
    <w:rsid w:val="00AE25E7"/>
    <w:rsid w:val="00AE2ABB"/>
    <w:rsid w:val="00AE2DAA"/>
    <w:rsid w:val="00AE2DB8"/>
    <w:rsid w:val="00AE36CA"/>
    <w:rsid w:val="00AE500B"/>
    <w:rsid w:val="00AE56CC"/>
    <w:rsid w:val="00AE5E46"/>
    <w:rsid w:val="00AE61E3"/>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3BCF"/>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1469"/>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65C"/>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POST/DYS/OR/GZ/04572/2025                         </dmsv2SWPP2ObjectNumber>
    <dmsv2SWPP2SumMD5 xmlns="http://schemas.microsoft.com/sharepoint/v3">d2f7bf712f19bdcf2f8c5317e840835f</dmsv2SWPP2SumMD5>
    <dmsv2BaseMoved xmlns="http://schemas.microsoft.com/sharepoint/v3">false</dmsv2BaseMoved>
    <dmsv2BaseIsSensitive xmlns="http://schemas.microsoft.com/sharepoint/v3">true</dmsv2BaseIsSensitive>
    <dmsv2SWPP2IDSWPP2 xmlns="http://schemas.microsoft.com/sharepoint/v3">702094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24100290</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00000001000700030000000c000000000001</dmsv2SWPP2ObjectDepartment>
    <dmsv2SWPP2ObjectName xmlns="http://schemas.microsoft.com/sharepoint/v3">Postępowanie</dmsv2SWPP2ObjectName>
    <_dlc_DocId xmlns="a19cb1c7-c5c7-46d4-85ae-d83685407bba">JEUP5JKVCYQC-922955212-16083</_dlc_DocId>
    <_dlc_DocIdUrl xmlns="a19cb1c7-c5c7-46d4-85ae-d83685407bba">
      <Url>https://swpp2.dms.gkpge.pl/sites/41/_layouts/15/DocIdRedir.aspx?ID=JEUP5JKVCYQC-922955212-16083</Url>
      <Description>JEUP5JKVCYQC-922955212-16083</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4191ECE5-5BDA-434F-8126-97B0B231FA9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86DF0B8-BE9C-4BE6-8C38-750F1A98FCEB}">
  <ds:schemaRefs>
    <ds:schemaRef ds:uri="http://schemas.openxmlformats.org/officeDocument/2006/bibliography"/>
  </ds:schemaRefs>
</ds:datastoreItem>
</file>

<file path=customXml/itemProps5.xml><?xml version="1.0" encoding="utf-8"?>
<ds:datastoreItem xmlns:ds="http://schemas.openxmlformats.org/officeDocument/2006/customXml" ds:itemID="{C56D2644-5438-412E-A628-46C784A29267}"/>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283</Words>
  <Characters>1702</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6</cp:revision>
  <cp:lastPrinted>2020-02-27T07:25:00Z</cp:lastPrinted>
  <dcterms:created xsi:type="dcterms:W3CDTF">2025-03-18T09:46:00Z</dcterms:created>
  <dcterms:modified xsi:type="dcterms:W3CDTF">2026-01-12T09:06:00Z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ce89612f-859f-42c4-84ea-3c11cd3574f0</vt:lpwstr>
  </property>
</Properties>
</file>